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8335A5" w14:textId="3D4BE07B" w:rsidR="00A9204E" w:rsidRDefault="004D6202">
      <w:r>
        <w:t>HOA September Monthly Meeting</w:t>
      </w:r>
    </w:p>
    <w:p w14:paraId="22EF94AB" w14:textId="5B80178B" w:rsidR="004D6202" w:rsidRDefault="004D6202">
      <w:r>
        <w:t>September 23, 2021</w:t>
      </w:r>
    </w:p>
    <w:p w14:paraId="5C141193" w14:textId="08F32BB1" w:rsidR="004D6202" w:rsidRDefault="004D6202"/>
    <w:p w14:paraId="73DFDF5E" w14:textId="69AB372B" w:rsidR="004D6202" w:rsidRDefault="004D6202">
      <w:r>
        <w:t>The meeting was held at Smokey Row in Ankeny and was called to order by HOA President, Cindy Augustine at 7:</w:t>
      </w:r>
      <w:r w:rsidR="005A607D">
        <w:t>03</w:t>
      </w:r>
      <w:r>
        <w:t xml:space="preserve"> p.m. </w:t>
      </w:r>
    </w:p>
    <w:p w14:paraId="21653B83" w14:textId="43A8C650" w:rsidR="004D6202" w:rsidRDefault="004D6202"/>
    <w:p w14:paraId="3CCCCDF8" w14:textId="560ED012" w:rsidR="004D6202" w:rsidRDefault="004D6202">
      <w:r>
        <w:t>The following Board Members were present:</w:t>
      </w:r>
    </w:p>
    <w:p w14:paraId="11511916" w14:textId="5B254C67" w:rsidR="004D6202" w:rsidRDefault="004D6202">
      <w:r>
        <w:t>Cindy Augustine, President</w:t>
      </w:r>
    </w:p>
    <w:p w14:paraId="40F1051A" w14:textId="1DD82CCA" w:rsidR="004D6202" w:rsidRDefault="004D6202">
      <w:r>
        <w:t>Barb Merkle, Vice President/Treasurer</w:t>
      </w:r>
    </w:p>
    <w:p w14:paraId="093AFB3B" w14:textId="02358F7D" w:rsidR="004D6202" w:rsidRDefault="004D6202">
      <w:r>
        <w:t>Karen Hansaker, Secretary</w:t>
      </w:r>
    </w:p>
    <w:p w14:paraId="5BCE6BC6" w14:textId="687051D9" w:rsidR="004D6202" w:rsidRDefault="004D6202">
      <w:r>
        <w:t xml:space="preserve">Scott Miller, Board Member </w:t>
      </w:r>
    </w:p>
    <w:p w14:paraId="66D4E6EA" w14:textId="10AB982C" w:rsidR="004D6202" w:rsidRDefault="004D6202"/>
    <w:p w14:paraId="21F97873" w14:textId="62EBCDD0" w:rsidR="004D6202" w:rsidRDefault="004D6202">
      <w:r>
        <w:t>The following homeowner was present:</w:t>
      </w:r>
    </w:p>
    <w:p w14:paraId="702F18E8" w14:textId="0B439F39" w:rsidR="004D6202" w:rsidRDefault="004D6202">
      <w:r>
        <w:t>Julie Malone</w:t>
      </w:r>
    </w:p>
    <w:p w14:paraId="3C400E72" w14:textId="007702DC" w:rsidR="004D6202" w:rsidRDefault="004D6202"/>
    <w:p w14:paraId="133811C8" w14:textId="64F9D61C" w:rsidR="00EF5A43" w:rsidRDefault="004D6202">
      <w:r>
        <w:t xml:space="preserve">Julie </w:t>
      </w:r>
      <w:r w:rsidR="00D02DDB">
        <w:t>and the unit beside her have</w:t>
      </w:r>
      <w:r>
        <w:t xml:space="preserve"> had issues with voles or moles around </w:t>
      </w:r>
      <w:r w:rsidR="00D02DDB">
        <w:t xml:space="preserve">their units.  </w:t>
      </w:r>
      <w:r>
        <w:t>We call</w:t>
      </w:r>
      <w:r w:rsidR="00D02DDB">
        <w:t>ed</w:t>
      </w:r>
      <w:r>
        <w:t xml:space="preserve"> Preferred Pest Control.  They are scheduled to come</w:t>
      </w:r>
      <w:r w:rsidR="005A607D">
        <w:t xml:space="preserve"> out</w:t>
      </w:r>
      <w:r>
        <w:t xml:space="preserve"> on Tuesday, October 18</w:t>
      </w:r>
      <w:r w:rsidRPr="004D6202">
        <w:rPr>
          <w:vertAlign w:val="superscript"/>
        </w:rPr>
        <w:t>th</w:t>
      </w:r>
      <w:r w:rsidR="00EF5A43">
        <w:t xml:space="preserve"> and will let us know if it’s voles.  They will treat for voles, but they do not treat for moles, squirrels, or ground squirrels. </w:t>
      </w:r>
    </w:p>
    <w:p w14:paraId="7DC30FF2" w14:textId="77777777" w:rsidR="00EF5A43" w:rsidRDefault="00EF5A43"/>
    <w:p w14:paraId="70B5646C" w14:textId="2178B11D" w:rsidR="004D6202" w:rsidRDefault="00EF5A43">
      <w:r>
        <w:t xml:space="preserve">She also had an issue with water </w:t>
      </w:r>
      <w:r w:rsidR="00CC5E95">
        <w:t xml:space="preserve">in </w:t>
      </w:r>
      <w:r>
        <w:t xml:space="preserve">her basement after </w:t>
      </w:r>
      <w:r w:rsidR="00CC5E95">
        <w:t xml:space="preserve">she </w:t>
      </w:r>
      <w:r>
        <w:t>wash</w:t>
      </w:r>
      <w:r w:rsidR="00CC5E95">
        <w:t xml:space="preserve">ed </w:t>
      </w:r>
      <w:r>
        <w:t>off her front porch</w:t>
      </w:r>
      <w:r w:rsidR="00CC5E95">
        <w:t xml:space="preserve">.  </w:t>
      </w:r>
      <w:r>
        <w:t xml:space="preserve">After she had finished, she noticed water in her basement on that </w:t>
      </w:r>
      <w:r w:rsidR="00CC5E95">
        <w:t xml:space="preserve">same </w:t>
      </w:r>
      <w:r>
        <w:t>side.  This is the first time she had noticed having a problem.  We asked our handyman to look at the situation, but this isn’t something they know much about and suggested we call someone like B.A.M.  We think having dirt placed around the foundation will solve the problem.</w:t>
      </w:r>
    </w:p>
    <w:p w14:paraId="560B678C" w14:textId="0E905AE7" w:rsidR="00EF5A43" w:rsidRDefault="00EF5A43"/>
    <w:p w14:paraId="52FBF8C1" w14:textId="0A5D8B22" w:rsidR="00EF5A43" w:rsidRDefault="00EF5A43">
      <w:r>
        <w:t xml:space="preserve">Karen presented the Financial Report; it was approved by Barb and Scott.  The report will be posted to the website. </w:t>
      </w:r>
    </w:p>
    <w:p w14:paraId="41AF60B5" w14:textId="70D6CCF3" w:rsidR="00EF5A43" w:rsidRDefault="00EF5A43"/>
    <w:p w14:paraId="5C4B9410" w14:textId="115855C2" w:rsidR="00EF5A43" w:rsidRDefault="00EF5A43">
      <w:r>
        <w:t xml:space="preserve">Barb has deposited all dues to date.  Within the next month we will be checking the spreadsheet for any outstanding dues and will be reaching out to the homeowners. She </w:t>
      </w:r>
      <w:r w:rsidR="005A607D">
        <w:t>continues to</w:t>
      </w:r>
      <w:r>
        <w:t xml:space="preserve"> </w:t>
      </w:r>
      <w:r w:rsidR="006737E1">
        <w:t>improve</w:t>
      </w:r>
      <w:r>
        <w:t xml:space="preserve"> the </w:t>
      </w:r>
      <w:r w:rsidR="005A607D">
        <w:t>spreadsheet and</w:t>
      </w:r>
      <w:r>
        <w:t xml:space="preserve"> will carry any outstanding dues forward to the 2022 spreadsheet.</w:t>
      </w:r>
    </w:p>
    <w:p w14:paraId="63D5A1A1" w14:textId="77777777" w:rsidR="00EF5A43" w:rsidRDefault="00EF5A43"/>
    <w:p w14:paraId="14E45967" w14:textId="3FF4FEA2" w:rsidR="000411B3" w:rsidRDefault="000411B3">
      <w:r>
        <w:t xml:space="preserve">Scott asked how many </w:t>
      </w:r>
      <w:r w:rsidR="005A607D">
        <w:t>units</w:t>
      </w:r>
      <w:r>
        <w:t xml:space="preserve"> we have in the </w:t>
      </w:r>
      <w:r w:rsidR="005A607D">
        <w:t>association</w:t>
      </w:r>
      <w:r>
        <w:t xml:space="preserve">.  We have 66 units.  A brief discussion was held regarding having a property management company manage the association.  They only take care of the </w:t>
      </w:r>
      <w:r w:rsidR="000A5E38">
        <w:t xml:space="preserve">bills and </w:t>
      </w:r>
      <w:r w:rsidR="005A607D">
        <w:t>dues;</w:t>
      </w:r>
      <w:r>
        <w:t xml:space="preserve"> we’d still need Board members to handle the repairs and issues</w:t>
      </w:r>
      <w:r w:rsidR="005A607D">
        <w:t xml:space="preserve"> and they are expensive. </w:t>
      </w:r>
    </w:p>
    <w:p w14:paraId="078BE5AF" w14:textId="77777777" w:rsidR="000411B3" w:rsidRDefault="000411B3"/>
    <w:p w14:paraId="44BF9D62" w14:textId="7058D955" w:rsidR="000411B3" w:rsidRDefault="000411B3">
      <w:r>
        <w:t>We discussed unit 1448; a lien had been placed on that property and it has been sold to Greater Des Moines Habitat for Humanity.  The past dues amounted to $2,850.00.  Our lawyer has been contacted and that amount has been passed onto Greater Des Moines Habitat for Humanity.</w:t>
      </w:r>
    </w:p>
    <w:p w14:paraId="1E14F322" w14:textId="77777777" w:rsidR="000411B3" w:rsidRDefault="000411B3"/>
    <w:p w14:paraId="11410D14" w14:textId="77777777" w:rsidR="000411B3" w:rsidRDefault="000411B3">
      <w:r>
        <w:t xml:space="preserve">Justin has been running out of siding as he replaced the broken pieces.  He’s about done with the greenish/blue homes and will be starting on the tan 2 story townhomes.  </w:t>
      </w:r>
    </w:p>
    <w:p w14:paraId="0C482EEE" w14:textId="77777777" w:rsidR="000411B3" w:rsidRDefault="000411B3"/>
    <w:p w14:paraId="259030F4" w14:textId="77777777" w:rsidR="000411B3" w:rsidRDefault="000411B3">
      <w:r>
        <w:t>We had Preferred Pest Control come out for our annual spraying of termites and carpenter ants on the landscape timbers.</w:t>
      </w:r>
    </w:p>
    <w:p w14:paraId="0EBD28AD" w14:textId="77777777" w:rsidR="000411B3" w:rsidRDefault="000411B3"/>
    <w:p w14:paraId="7881753F" w14:textId="10049CD4" w:rsidR="00C05415" w:rsidRDefault="000411B3">
      <w:r>
        <w:t>The concrete work is scheduled for October 6</w:t>
      </w:r>
      <w:r w:rsidRPr="000411B3">
        <w:rPr>
          <w:vertAlign w:val="superscript"/>
        </w:rPr>
        <w:t>th</w:t>
      </w:r>
      <w:r>
        <w:t>; the homeowners have been notified and will need to park their vehicles off the concrete for 5 days.  T</w:t>
      </w:r>
      <w:r w:rsidR="00CC5E95">
        <w:t>he</w:t>
      </w:r>
      <w:r>
        <w:t xml:space="preserve"> concrete work needed to be rescheduled</w:t>
      </w:r>
      <w:r w:rsidR="005A607D">
        <w:t>.  W</w:t>
      </w:r>
      <w:r>
        <w:t xml:space="preserve">e </w:t>
      </w:r>
      <w:r>
        <w:lastRenderedPageBreak/>
        <w:t>revisited the list and added to it</w:t>
      </w:r>
      <w:r w:rsidR="005A607D">
        <w:t xml:space="preserve"> and are waiting for a new quote.  </w:t>
      </w:r>
      <w:r>
        <w:t>We</w:t>
      </w:r>
      <w:r w:rsidR="00C05415">
        <w:t xml:space="preserve"> will only be replacing severely damaged concrete that is causing water problems or is a trip hazard.  We will be sending out an email blast to all homeowners letting them know when the concrete work will be done; we’ll need everyone to avoid parts of the sidewalks along with the parking lots. </w:t>
      </w:r>
    </w:p>
    <w:p w14:paraId="4284B3CB" w14:textId="77777777" w:rsidR="00C05415" w:rsidRDefault="00C05415"/>
    <w:p w14:paraId="08D425E0" w14:textId="774FFB91" w:rsidR="00C05415" w:rsidRDefault="00C05415">
      <w:r>
        <w:t xml:space="preserve">We had </w:t>
      </w:r>
      <w:r w:rsidR="00CC5E95">
        <w:t>received a</w:t>
      </w:r>
      <w:r w:rsidR="008F385B">
        <w:t xml:space="preserve"> </w:t>
      </w:r>
      <w:r>
        <w:t xml:space="preserve">quote from AM Snow </w:t>
      </w:r>
      <w:r w:rsidR="00E133A1">
        <w:t xml:space="preserve">Removal </w:t>
      </w:r>
      <w:r>
        <w:t>and Lawn</w:t>
      </w:r>
      <w:r w:rsidR="00E133A1">
        <w:t>c</w:t>
      </w:r>
      <w:r w:rsidR="005A607D">
        <w:t xml:space="preserve">are </w:t>
      </w:r>
      <w:r w:rsidR="00E133A1">
        <w:t xml:space="preserve">Services </w:t>
      </w:r>
      <w:r>
        <w:t xml:space="preserve">for $24,000 to </w:t>
      </w:r>
      <w:r w:rsidR="006737E1">
        <w:t xml:space="preserve">do a </w:t>
      </w:r>
      <w:r w:rsidR="008F385B">
        <w:t xml:space="preserve">multitude of </w:t>
      </w:r>
      <w:r w:rsidR="006737E1">
        <w:t xml:space="preserve">work including, </w:t>
      </w:r>
      <w:r w:rsidR="008F385B">
        <w:t xml:space="preserve">removing weeds, shrubs, trees, grinding down the stumps, and cleanup.  This will include </w:t>
      </w:r>
      <w:r w:rsidR="006737E1">
        <w:t xml:space="preserve">taking </w:t>
      </w:r>
      <w:r>
        <w:t xml:space="preserve">out </w:t>
      </w:r>
      <w:r w:rsidR="008F385B">
        <w:t>12+</w:t>
      </w:r>
      <w:r>
        <w:t xml:space="preserve"> </w:t>
      </w:r>
      <w:r w:rsidR="008F385B">
        <w:t xml:space="preserve">big </w:t>
      </w:r>
      <w:r>
        <w:t>trees</w:t>
      </w:r>
      <w:r w:rsidR="00E133A1">
        <w:t xml:space="preserve"> in back and 3 dying trees in front, along with </w:t>
      </w:r>
      <w:r>
        <w:t>clean</w:t>
      </w:r>
      <w:r w:rsidR="006737E1">
        <w:t>ing</w:t>
      </w:r>
      <w:r>
        <w:t xml:space="preserve"> up bushes </w:t>
      </w:r>
      <w:r w:rsidR="008F385B">
        <w:t xml:space="preserve">and trees </w:t>
      </w:r>
      <w:r>
        <w:t>along the creek in the back of home</w:t>
      </w:r>
      <w:r w:rsidR="006737E1">
        <w:t>s as well as around the homes</w:t>
      </w:r>
      <w:r>
        <w:t xml:space="preserve">.  </w:t>
      </w:r>
      <w:r w:rsidR="006737E1">
        <w:t xml:space="preserve">This was voted upon and approved.  </w:t>
      </w:r>
    </w:p>
    <w:p w14:paraId="05013AD3" w14:textId="77777777" w:rsidR="00C05415" w:rsidRDefault="00C05415"/>
    <w:p w14:paraId="476B7D25" w14:textId="77777777" w:rsidR="00C05415" w:rsidRDefault="00C05415">
      <w:r>
        <w:t>Karen brought up the reduction in dues, it was decided that it needs to be voted on at the next Annual meeting next Spring 2022.</w:t>
      </w:r>
    </w:p>
    <w:p w14:paraId="5BC904F8" w14:textId="77777777" w:rsidR="00C05415" w:rsidRDefault="00C05415"/>
    <w:p w14:paraId="5CE10484" w14:textId="77777777" w:rsidR="00C05415" w:rsidRDefault="00C05415">
      <w:r>
        <w:t>We will hold off on getting a quote on power washing the units until next Spring.</w:t>
      </w:r>
    </w:p>
    <w:p w14:paraId="58B6A575" w14:textId="77777777" w:rsidR="00C05415" w:rsidRDefault="00C05415"/>
    <w:p w14:paraId="1537EF58" w14:textId="50DF962F" w:rsidR="00C05415" w:rsidRDefault="00C05415">
      <w:r>
        <w:t>Barb will be contacting Quick Roofing and sending them pictures of the problems we have noticed.  They will be coming out the week of October 18</w:t>
      </w:r>
      <w:r w:rsidRPr="00C05415">
        <w:rPr>
          <w:vertAlign w:val="superscript"/>
        </w:rPr>
        <w:t>th</w:t>
      </w:r>
      <w:r>
        <w:t xml:space="preserve"> and looking at our roofs.  There were concerns that vents had been roofed over and not replaced.  They </w:t>
      </w:r>
      <w:r w:rsidR="006737E1">
        <w:t xml:space="preserve">said they have </w:t>
      </w:r>
      <w:r w:rsidR="008F385B">
        <w:t xml:space="preserve">replaced them with </w:t>
      </w:r>
      <w:r>
        <w:t>vent</w:t>
      </w:r>
      <w:r w:rsidR="006737E1">
        <w:t xml:space="preserve">s coming </w:t>
      </w:r>
      <w:r>
        <w:t>out from the top of the homes.</w:t>
      </w:r>
    </w:p>
    <w:p w14:paraId="147A7836" w14:textId="77777777" w:rsidR="00C05415" w:rsidRDefault="00C05415"/>
    <w:p w14:paraId="33E94D3B" w14:textId="323C24E4" w:rsidR="00C05415" w:rsidRDefault="00C05415">
      <w:r>
        <w:t xml:space="preserve">Carolyn Haws submitted </w:t>
      </w:r>
      <w:r w:rsidR="008F385B">
        <w:t xml:space="preserve">a </w:t>
      </w:r>
      <w:r w:rsidR="00CC5E95">
        <w:t>handwritten</w:t>
      </w:r>
      <w:r w:rsidR="008F385B">
        <w:t xml:space="preserve"> </w:t>
      </w:r>
      <w:r>
        <w:t xml:space="preserve">landscaping </w:t>
      </w:r>
      <w:r w:rsidR="00CC5E95">
        <w:t>design</w:t>
      </w:r>
      <w:r>
        <w:t xml:space="preserve"> to add rock around the front</w:t>
      </w:r>
      <w:r w:rsidR="006737E1">
        <w:t xml:space="preserve"> of her townhome</w:t>
      </w:r>
      <w:r w:rsidR="008F385B">
        <w:t xml:space="preserve">.  </w:t>
      </w:r>
      <w:r>
        <w:t>Cindy was going to send her our landscaping form to fill out.</w:t>
      </w:r>
    </w:p>
    <w:p w14:paraId="1BCF61EB" w14:textId="77777777" w:rsidR="00C05415" w:rsidRDefault="00C05415"/>
    <w:p w14:paraId="0C644699" w14:textId="148E22C0" w:rsidR="005A607D" w:rsidRDefault="00C05415">
      <w:r>
        <w:t>Cindy will print and mail out the homeowner survey document for new homeowners</w:t>
      </w:r>
      <w:r w:rsidR="00CC5E95">
        <w:t>.  W</w:t>
      </w:r>
      <w:r>
        <w:t xml:space="preserve">e </w:t>
      </w:r>
      <w:r w:rsidR="00CC5E95">
        <w:t>need to have their email addresses so we can communicate with them and make sure they are aware they can pay their monthly dues online.  W</w:t>
      </w:r>
      <w:r>
        <w:t xml:space="preserve">e’ll also make sure we have a </w:t>
      </w:r>
      <w:r w:rsidR="005A607D">
        <w:t>realtor</w:t>
      </w:r>
      <w:r>
        <w:t xml:space="preserve"> package to give to new homeowners</w:t>
      </w:r>
      <w:r w:rsidR="00CC5E95">
        <w:t xml:space="preserve"> when we see homes go up for sale. </w:t>
      </w:r>
    </w:p>
    <w:p w14:paraId="3C3E7068" w14:textId="77777777" w:rsidR="005A607D" w:rsidRDefault="005A607D"/>
    <w:p w14:paraId="1CC2683F" w14:textId="77777777" w:rsidR="005A607D" w:rsidRDefault="005A607D">
      <w:r>
        <w:t xml:space="preserve">The meeting was adjourned at 8:08 p.m. </w:t>
      </w:r>
    </w:p>
    <w:p w14:paraId="72F16F07" w14:textId="77777777" w:rsidR="005A607D" w:rsidRDefault="005A607D"/>
    <w:p w14:paraId="7B8167E3" w14:textId="623F661A" w:rsidR="00EF5A43" w:rsidRDefault="005A607D">
      <w:r>
        <w:t>The next meeting will be held the 3</w:t>
      </w:r>
      <w:r w:rsidRPr="005A607D">
        <w:rPr>
          <w:vertAlign w:val="superscript"/>
        </w:rPr>
        <w:t>rd</w:t>
      </w:r>
      <w:r>
        <w:t xml:space="preserve"> Thursday of October.  October 21</w:t>
      </w:r>
      <w:r w:rsidRPr="005A607D">
        <w:rPr>
          <w:vertAlign w:val="superscript"/>
        </w:rPr>
        <w:t>st</w:t>
      </w:r>
      <w:r>
        <w:t xml:space="preserve"> at Smokey Row at 7:00 p.m.  We encourage all homeowners to attend the monthly meetings, we certainly could use your advice and help in keeping our association beautiful.</w:t>
      </w:r>
      <w:r w:rsidR="00EF5A43">
        <w:t xml:space="preserve"> </w:t>
      </w:r>
    </w:p>
    <w:p w14:paraId="13319967" w14:textId="77777777" w:rsidR="00EF5A43" w:rsidRDefault="00EF5A43"/>
    <w:p w14:paraId="216B3013" w14:textId="28200F09" w:rsidR="00EF5A43" w:rsidRDefault="00EF5A43"/>
    <w:p w14:paraId="70EDA6B5" w14:textId="77777777" w:rsidR="00EF5A43" w:rsidRDefault="00EF5A43"/>
    <w:sectPr w:rsidR="00EF5A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2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12"/>
  </w:num>
  <w:num w:numId="3">
    <w:abstractNumId w:val="10"/>
  </w:num>
  <w:num w:numId="4">
    <w:abstractNumId w:val="21"/>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0"/>
  </w:num>
  <w:num w:numId="21">
    <w:abstractNumId w:val="17"/>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202"/>
    <w:rsid w:val="000411B3"/>
    <w:rsid w:val="000A5E38"/>
    <w:rsid w:val="004D6202"/>
    <w:rsid w:val="005A607D"/>
    <w:rsid w:val="00645252"/>
    <w:rsid w:val="006737E1"/>
    <w:rsid w:val="006D3D74"/>
    <w:rsid w:val="0083569A"/>
    <w:rsid w:val="008F385B"/>
    <w:rsid w:val="00A9204E"/>
    <w:rsid w:val="00C05415"/>
    <w:rsid w:val="00CC5E95"/>
    <w:rsid w:val="00D02DDB"/>
    <w:rsid w:val="00E133A1"/>
    <w:rsid w:val="00EF5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C1BED"/>
  <w15:chartTrackingRefBased/>
  <w15:docId w15:val="{95A3E8C0-DEBA-4719-83F3-B62F8EC77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hansake\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265</TotalTime>
  <Pages>2</Pages>
  <Words>701</Words>
  <Characters>3997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Hansaker 2</dc:creator>
  <cp:keywords/>
  <dc:description/>
  <cp:lastModifiedBy>Karen Hansaker 2</cp:lastModifiedBy>
  <cp:revision>4</cp:revision>
  <dcterms:created xsi:type="dcterms:W3CDTF">2021-10-18T18:05:00Z</dcterms:created>
  <dcterms:modified xsi:type="dcterms:W3CDTF">2021-10-18T22:32:00Z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